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A10F5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046D67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38405A1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46D67" w:rsidRPr="0043728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14E9A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071C9">
        <w:rPr>
          <w:rFonts w:ascii="Garamond" w:hAnsi="Garamond" w:cs="Arial"/>
          <w:b/>
          <w:sz w:val="22"/>
          <w:szCs w:val="22"/>
        </w:rPr>
        <w:t>20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046D67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46D6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772A7347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A071C9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A071C9">
        <w:rPr>
          <w:rFonts w:ascii="Garamond" w:hAnsi="Garamond" w:cs="Arial"/>
          <w:sz w:val="22"/>
          <w:szCs w:val="22"/>
        </w:rPr>
        <w:t>kves</w:t>
      </w:r>
      <w:r w:rsidR="00AA7E60" w:rsidRPr="00F54D1D">
        <w:rPr>
          <w:rFonts w:ascii="Garamond" w:hAnsi="Garamond" w:cs="Arial"/>
          <w:sz w:val="22"/>
          <w:szCs w:val="22"/>
        </w:rPr>
        <w:t>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E240" w14:textId="77777777" w:rsidR="00AB0CB7" w:rsidRDefault="00AB0CB7" w:rsidP="00795AAC">
      <w:r>
        <w:separator/>
      </w:r>
    </w:p>
  </w:endnote>
  <w:endnote w:type="continuationSeparator" w:id="0">
    <w:p w14:paraId="3EBE5639" w14:textId="77777777" w:rsidR="00AB0CB7" w:rsidRDefault="00AB0CB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C116" w14:textId="77777777" w:rsidR="00AB0CB7" w:rsidRDefault="00AB0CB7" w:rsidP="00795AAC">
      <w:r>
        <w:separator/>
      </w:r>
    </w:p>
  </w:footnote>
  <w:footnote w:type="continuationSeparator" w:id="0">
    <w:p w14:paraId="1AF835B0" w14:textId="77777777" w:rsidR="00AB0CB7" w:rsidRDefault="00AB0CB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KL5pvSkX7z84S/C/wDXv7ieKaxmP5RAAd12d2HCLze8=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lTQHSO3AnouCf5mkBjaTC8ITJOLrlJUv+KtE92ywU4o=</DigestValue>
    </Reference>
  </SignedInfo>
  <SignatureValue>vBpf0WFvdMsLVZQTHk/RkVYUZmuUKLcv23fK8tVjJEshRQ7gTOYGVP4BxVp3iQOK2ayuX9rb/k64
gs51GejHi5ltSB06/zIxA0+FaJnxWJIXs17L/uTJrseXn72OTTJl7/tIuPDBZbNW8ORtl5BZ3NGC
qcGYPpUPkF3AdFLi2s6jH1AY8Cichfu3IHI/PjRP9y6sZB1dMDAZZ5JTm5e0H9rewYO7snWyy/oo
ORXMlqA7PoKa2XsX2WdKS+aZsLv0e1QwZEgkwns4CjMJfYK6PfmU8La3tB+6BxzUOzJG2YZEQVRi
VZ7RQadaSHUJ0Z2uZQV/JwZA3ASaVXmlY7o02g==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GaY0hkiUR6WF2IXBsRfa8PTQZPhfYfTVpWr/zK4R1yE=</DigestValue>
      </Reference>
      <Reference URI="/word/document.xml?ContentType=application/vnd.openxmlformats-officedocument.wordprocessingml.document.main+xml">
        <DigestMethod Algorithm="http://www.w3.org/2001/04/xmlenc#sha256"/>
        <DigestValue>Dr/sAcMABld8Knqd3NevP4s/0V0EVCkoyTYdU7lecpM=</DigestValue>
      </Reference>
      <Reference URI="/word/endnotes.xml?ContentType=application/vnd.openxmlformats-officedocument.wordprocessingml.endnotes+xml">
        <DigestMethod Algorithm="http://www.w3.org/2001/04/xmlenc#sha256"/>
        <DigestValue>zH9eNpa89NP58GcbJU5cgWG49hLNBA2HuZe73JILrsQ=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gxB7/0dzGWPFzywFXah36F/mntdqRgbGJAsY2QyQ6SM=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tZrdEQr0NeTk2jP9cqYNG4lNq5U/4y+baUU388Vvcwo=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2023-02-07T11:53:48Z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2023-02-07T11:53:48Z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2200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27</cp:revision>
  <cp:lastPrinted>2018-08-08T13:48:00Z</cp:lastPrinted>
  <dcterms:created xsi:type="dcterms:W3CDTF">2022-05-19T08:18:00Z</dcterms:created>
  <dcterms:modified xsi:type="dcterms:W3CDTF">2023-02-07T11:53:00Z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